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bookmarkStart w:id="0" w:name="_GoBack"/>
      <w:bookmarkEnd w:id="0"/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8F4763" w:rsidRPr="00BE6AB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BE6AB4" w:rsidRPr="00BE6AB4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„Rewitalizacja budynków w Radomyślu Wielkim: budowa budynków usługowych na cele kulturalne i mieszkań socjalnych- Rynek 6 i Rynek 18”</w:t>
      </w:r>
    </w:p>
    <w:p w:rsidR="00BE6AB4" w:rsidRPr="00CB7739" w:rsidRDefault="00BE6AB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24C" w:rsidRDefault="0046724C" w:rsidP="00AC1A4B">
      <w:r>
        <w:separator/>
      </w:r>
    </w:p>
  </w:endnote>
  <w:endnote w:type="continuationSeparator" w:id="0">
    <w:p w:rsidR="0046724C" w:rsidRDefault="0046724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E6AB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E6AB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24C" w:rsidRDefault="0046724C" w:rsidP="00AC1A4B">
      <w:r>
        <w:separator/>
      </w:r>
    </w:p>
  </w:footnote>
  <w:footnote w:type="continuationSeparator" w:id="0">
    <w:p w:rsidR="0046724C" w:rsidRDefault="0046724C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72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6AB4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E362-74DB-4F08-AA74-608F8A41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10</cp:revision>
  <cp:lastPrinted>2021-01-22T11:31:00Z</cp:lastPrinted>
  <dcterms:created xsi:type="dcterms:W3CDTF">2021-02-09T14:14:00Z</dcterms:created>
  <dcterms:modified xsi:type="dcterms:W3CDTF">2022-04-01T10:59:00Z</dcterms:modified>
</cp:coreProperties>
</file>